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485B" w14:textId="5E1823C8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COZL/DZP/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A</w:t>
      </w:r>
      <w:r w:rsidR="00CD19DF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S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/34</w:t>
      </w:r>
      <w:r w:rsidR="004D6D33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11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/PN-</w:t>
      </w:r>
      <w:r w:rsidR="00831763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</w:t>
      </w:r>
      <w:r w:rsidR="007C5B6C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59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/2</w:t>
      </w:r>
      <w:r w:rsidR="00232FB6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5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4186A918" w14:textId="77777777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6611D5FB" w14:textId="77777777" w:rsidR="00EF4A33" w:rsidRPr="00B47A2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14:paraId="554AFD56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8E5AF73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E889522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8CE28B2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57FC0B5B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B4C81F7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122CDC0" w14:textId="77777777"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F3C23AD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71319762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6898E67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628CC60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Nazwa Wykonawcy: ...................................................................................................................</w:t>
      </w:r>
      <w:r w:rsidR="00232FB6">
        <w:rPr>
          <w:sz w:val="22"/>
        </w:rPr>
        <w:t>..............</w:t>
      </w:r>
    </w:p>
    <w:p w14:paraId="5635593D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.................................................</w:t>
      </w:r>
    </w:p>
    <w:p w14:paraId="57AD553F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Adres Wykonawcy: .....................................................................................................................</w:t>
      </w:r>
      <w:r w:rsidR="00232FB6">
        <w:rPr>
          <w:sz w:val="22"/>
        </w:rPr>
        <w:t>..............</w:t>
      </w:r>
    </w:p>
    <w:p w14:paraId="2FAC34CB" w14:textId="77777777" w:rsid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.................................................</w:t>
      </w:r>
    </w:p>
    <w:p w14:paraId="7C722097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Powiat ...................................................................................................................</w:t>
      </w:r>
      <w:r w:rsidR="00232FB6">
        <w:rPr>
          <w:sz w:val="22"/>
        </w:rPr>
        <w:t>.....................................</w:t>
      </w:r>
    </w:p>
    <w:p w14:paraId="415940AF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>
        <w:rPr>
          <w:sz w:val="22"/>
        </w:rPr>
        <w:t xml:space="preserve">Województwo </w:t>
      </w:r>
      <w:r w:rsidRPr="00B47A2A">
        <w:rPr>
          <w:sz w:val="22"/>
        </w:rPr>
        <w:t>...................................................................................................................</w:t>
      </w:r>
      <w:r w:rsidR="00232FB6">
        <w:rPr>
          <w:sz w:val="22"/>
        </w:rPr>
        <w:t>.........................</w:t>
      </w:r>
    </w:p>
    <w:p w14:paraId="18134EEC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REGON</w:t>
      </w:r>
      <w:r w:rsidR="00232FB6">
        <w:rPr>
          <w:sz w:val="22"/>
        </w:rPr>
        <w:t>………………………………………</w:t>
      </w:r>
      <w:r w:rsidRPr="00B47A2A">
        <w:rPr>
          <w:sz w:val="22"/>
        </w:rPr>
        <w:tab/>
        <w:t xml:space="preserve">                    NIP …….....……............………</w:t>
      </w:r>
      <w:r w:rsidR="00232FB6">
        <w:rPr>
          <w:sz w:val="22"/>
        </w:rPr>
        <w:t>……….</w:t>
      </w:r>
    </w:p>
    <w:p w14:paraId="37C762F1" w14:textId="77777777"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KRS/CEIDG…………………..…</w:t>
      </w:r>
      <w:r>
        <w:rPr>
          <w:sz w:val="22"/>
        </w:rPr>
        <w:t>………</w:t>
      </w:r>
      <w:r w:rsidR="00232FB6">
        <w:rPr>
          <w:sz w:val="22"/>
        </w:rPr>
        <w:t>…………………………</w:t>
      </w:r>
      <w:r w:rsidRPr="00B47A2A">
        <w:rPr>
          <w:sz w:val="22"/>
        </w:rPr>
        <w:t>znajdujący się na stronie (adres strony internetowej)…………………</w:t>
      </w:r>
      <w:r w:rsidR="00232FB6">
        <w:rPr>
          <w:sz w:val="22"/>
        </w:rPr>
        <w:t>……………………………………………………………………</w:t>
      </w:r>
    </w:p>
    <w:p w14:paraId="772B7BA8" w14:textId="77777777" w:rsidR="00082E51" w:rsidRDefault="00082E51" w:rsidP="00EF4A33">
      <w:pPr>
        <w:pStyle w:val="Tekstpodstawowy"/>
        <w:rPr>
          <w:sz w:val="22"/>
          <w:szCs w:val="22"/>
        </w:rPr>
      </w:pPr>
    </w:p>
    <w:p w14:paraId="5A33E08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1338941A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</w:t>
      </w:r>
      <w:r w:rsidR="00232FB6">
        <w:rPr>
          <w:sz w:val="22"/>
          <w:szCs w:val="22"/>
        </w:rPr>
        <w:t>………….</w:t>
      </w:r>
    </w:p>
    <w:p w14:paraId="7C9657BF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</w:t>
      </w:r>
      <w:r w:rsidR="00232FB6">
        <w:rPr>
          <w:sz w:val="22"/>
          <w:szCs w:val="22"/>
        </w:rPr>
        <w:t>…………</w:t>
      </w:r>
    </w:p>
    <w:p w14:paraId="2EB14455" w14:textId="77777777"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619733CA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0AAAE18" w14:textId="77777777"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EE57CCD" w14:textId="77777777"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34F19326" w14:textId="77777777"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14:paraId="32A6F382" w14:textId="77777777"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9D88420" w14:textId="77777777" w:rsidR="00D40FE2" w:rsidRDefault="00D40FE2" w:rsidP="00D40FE2">
      <w:pPr>
        <w:pStyle w:val="Listapunktowana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„Usługa przeprowadzenia przeglądów okresowych, konserwacji, kontroli bezpieczeństwa elektrycznego oraz napraw w ramach pogwarancyjnej obsługi technicznej aparatury medycznej pracującej w </w:t>
      </w:r>
      <w:r w:rsidR="00B47A2A">
        <w:rPr>
          <w:b/>
          <w:sz w:val="22"/>
          <w:szCs w:val="22"/>
        </w:rPr>
        <w:t>COZL</w:t>
      </w:r>
      <w:r>
        <w:rPr>
          <w:b/>
          <w:sz w:val="22"/>
          <w:szCs w:val="22"/>
        </w:rPr>
        <w:t>”.</w:t>
      </w:r>
    </w:p>
    <w:p w14:paraId="1251A32C" w14:textId="77777777" w:rsidR="00D40FE2" w:rsidRPr="00D40FE2" w:rsidRDefault="00D40FE2" w:rsidP="00D40FE2">
      <w:pPr>
        <w:pStyle w:val="Listapunktowana21"/>
        <w:jc w:val="center"/>
        <w:rPr>
          <w:b/>
          <w:sz w:val="22"/>
          <w:szCs w:val="22"/>
        </w:rPr>
      </w:pPr>
    </w:p>
    <w:p w14:paraId="60ED7B31" w14:textId="586D6DA0"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</w:t>
      </w:r>
      <w:r w:rsidR="00CD19DF">
        <w:rPr>
          <w:rFonts w:ascii="Times New Roman" w:eastAsia="Times New Roman" w:hAnsi="Times New Roman" w:cs="Times New Roman"/>
          <w:b/>
          <w:lang w:eastAsia="zh-CN"/>
        </w:rPr>
        <w:t>S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/3411/PN-</w:t>
      </w:r>
      <w:r w:rsidR="00831763">
        <w:rPr>
          <w:rFonts w:ascii="Times New Roman" w:eastAsia="Times New Roman" w:hAnsi="Times New Roman" w:cs="Times New Roman"/>
          <w:b/>
          <w:lang w:eastAsia="zh-CN"/>
        </w:rPr>
        <w:t>1</w:t>
      </w:r>
      <w:r w:rsidR="007C5B6C">
        <w:rPr>
          <w:rFonts w:ascii="Times New Roman" w:eastAsia="Times New Roman" w:hAnsi="Times New Roman" w:cs="Times New Roman"/>
          <w:b/>
          <w:lang w:eastAsia="zh-CN"/>
        </w:rPr>
        <w:t>59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232FB6">
        <w:rPr>
          <w:rFonts w:ascii="Times New Roman" w:eastAsia="Times New Roman" w:hAnsi="Times New Roman" w:cs="Times New Roman"/>
          <w:b/>
          <w:lang w:eastAsia="zh-CN"/>
        </w:rPr>
        <w:t>5</w:t>
      </w:r>
    </w:p>
    <w:p w14:paraId="119BE716" w14:textId="77777777"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14:paraId="24FCFA21" w14:textId="77777777"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1814943D" w14:textId="77777777"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7B03D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14:paraId="38810A53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975D6C9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14:paraId="48BDC58B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33504E3F" w14:textId="77777777" w:rsidR="002A6226" w:rsidRPr="00BA60CE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2AD69E2E" w14:textId="77777777" w:rsidR="00BA60CE" w:rsidRPr="00B47A2A" w:rsidRDefault="00BA60CE" w:rsidP="00BA60CE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14:paraId="77AFB5A6" w14:textId="5FD868FF" w:rsidR="00790813" w:rsidRPr="00790813" w:rsidRDefault="00790813" w:rsidP="007908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lastRenderedPageBreak/>
        <w:t xml:space="preserve">       </w:t>
      </w:r>
      <w:r w:rsidRPr="0079081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Część 1 </w:t>
      </w: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>-</w:t>
      </w:r>
      <w:r w:rsidR="007C5B6C" w:rsidRPr="007C5B6C">
        <w:rPr>
          <w:rFonts w:ascii="Arial" w:hAnsi="Arial" w:cs="Arial"/>
          <w:b/>
          <w:bCs/>
        </w:rPr>
        <w:t xml:space="preserve"> </w:t>
      </w:r>
      <w:r w:rsidR="007C5B6C" w:rsidRPr="00B5578D">
        <w:rPr>
          <w:rFonts w:ascii="Arial" w:hAnsi="Arial" w:cs="Arial"/>
          <w:b/>
          <w:bCs/>
        </w:rPr>
        <w:t xml:space="preserve">System </w:t>
      </w:r>
      <w:proofErr w:type="spellStart"/>
      <w:r w:rsidR="007C5B6C" w:rsidRPr="00B5578D">
        <w:rPr>
          <w:rFonts w:ascii="Arial" w:hAnsi="Arial" w:cs="Arial"/>
          <w:b/>
        </w:rPr>
        <w:t>ExacTrac</w:t>
      </w:r>
      <w:proofErr w:type="spellEnd"/>
      <w:r w:rsidR="007C5B6C" w:rsidRPr="00B5578D">
        <w:rPr>
          <w:rFonts w:ascii="Arial" w:hAnsi="Arial" w:cs="Arial"/>
          <w:b/>
        </w:rPr>
        <w:t xml:space="preserve"> 6.5 wraz z systemami współpracującymi</w:t>
      </w:r>
    </w:p>
    <w:p w14:paraId="546E00A1" w14:textId="77777777" w:rsidR="00183ABB" w:rsidRPr="00EF4A33" w:rsidRDefault="00183ABB" w:rsidP="001D47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14:paraId="20F92426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B1B0857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771BC200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7EEE7661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405529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480FCB5A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C26431E" w14:textId="267AA191" w:rsid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42E9C6D1" w14:textId="77777777" w:rsidR="00203512" w:rsidRDefault="00203512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E74F0A6" w14:textId="77777777"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740F228" w14:textId="350D21C0" w:rsidR="00203512" w:rsidRDefault="00232FB6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</w:t>
      </w:r>
      <w:r w:rsidR="00203512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reakcji serwisu na zgłoszenie awarii przez Zamawiającego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</w:t>
      </w:r>
      <w:r w:rsidR="007C5B6C">
        <w:rPr>
          <w:rFonts w:ascii="Times New Roman" w:eastAsia="Times New Roman" w:hAnsi="Times New Roman" w:cs="Times New Roman"/>
          <w:b/>
          <w:kern w:val="2"/>
          <w:lang w:eastAsia="zh-CN"/>
        </w:rPr>
        <w:t>12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</w:t>
      </w:r>
      <w:r w:rsidR="006E2775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*/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 </w:t>
      </w:r>
      <w:r w:rsidR="007C5B6C">
        <w:rPr>
          <w:rFonts w:ascii="Times New Roman" w:eastAsia="Times New Roman" w:hAnsi="Times New Roman" w:cs="Times New Roman"/>
          <w:b/>
          <w:kern w:val="2"/>
          <w:lang w:eastAsia="zh-CN"/>
        </w:rPr>
        <w:t>24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</w:t>
      </w:r>
      <w:r w:rsidR="006E2775">
        <w:rPr>
          <w:rFonts w:ascii="Times New Roman" w:eastAsia="Times New Roman" w:hAnsi="Times New Roman" w:cs="Times New Roman"/>
          <w:b/>
          <w:kern w:val="2"/>
          <w:lang w:eastAsia="zh-CN"/>
        </w:rPr>
        <w:t>*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/ do </w:t>
      </w:r>
      <w:r w:rsidR="007C5B6C">
        <w:rPr>
          <w:rFonts w:ascii="Times New Roman" w:eastAsia="Times New Roman" w:hAnsi="Times New Roman" w:cs="Times New Roman"/>
          <w:b/>
          <w:kern w:val="2"/>
          <w:lang w:eastAsia="zh-CN"/>
        </w:rPr>
        <w:t>36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</w:t>
      </w:r>
    </w:p>
    <w:p w14:paraId="1196F147" w14:textId="77777777" w:rsidR="00232FB6" w:rsidRDefault="00232FB6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F7AA3C7" w14:textId="77777777" w:rsidR="00790813" w:rsidRDefault="00790813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6E286E4" w14:textId="0EE9D7AC" w:rsidR="00790813" w:rsidRPr="00790813" w:rsidRDefault="00790813" w:rsidP="00790813">
      <w:pPr>
        <w:spacing w:after="0" w:line="360" w:lineRule="auto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Cs/>
          <w:lang w:eastAsia="pl-PL"/>
        </w:rPr>
        <w:t xml:space="preserve">      </w:t>
      </w:r>
      <w:r w:rsidRPr="00790813">
        <w:rPr>
          <w:rFonts w:ascii="Times New Roman" w:hAnsi="Times New Roman"/>
          <w:b/>
          <w:lang w:eastAsia="pl-PL"/>
        </w:rPr>
        <w:t xml:space="preserve">Część 2 </w:t>
      </w:r>
      <w:r>
        <w:rPr>
          <w:rFonts w:ascii="Times New Roman" w:hAnsi="Times New Roman"/>
          <w:b/>
          <w:lang w:eastAsia="pl-PL"/>
        </w:rPr>
        <w:t>-</w:t>
      </w:r>
      <w:r w:rsidRPr="00790813">
        <w:rPr>
          <w:rFonts w:ascii="Times New Roman" w:hAnsi="Times New Roman"/>
          <w:b/>
          <w:lang w:eastAsia="pl-PL"/>
        </w:rPr>
        <w:t>Inkubator CO</w:t>
      </w:r>
      <w:r w:rsidRPr="00790813">
        <w:rPr>
          <w:rFonts w:ascii="Times New Roman" w:hAnsi="Times New Roman"/>
          <w:b/>
          <w:vertAlign w:val="subscript"/>
          <w:lang w:eastAsia="pl-PL"/>
        </w:rPr>
        <w:t>2</w:t>
      </w:r>
      <w:r w:rsidRPr="00790813">
        <w:rPr>
          <w:rFonts w:ascii="Times New Roman" w:hAnsi="Times New Roman"/>
          <w:b/>
          <w:lang w:eastAsia="pl-PL"/>
        </w:rPr>
        <w:t>, Wirówka z chłodzeniem</w:t>
      </w:r>
    </w:p>
    <w:p w14:paraId="1D28C848" w14:textId="77777777"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14:paraId="20B5CF60" w14:textId="77777777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0982C87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28F0FDA1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403EC103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7F5A6B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2ABC9BE8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6AA669F" w14:textId="1B9CC028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622FB4B5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B346084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03677CDA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42D62F4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4C3A077A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93DAF2E" w14:textId="47BC7755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Czas reakcji serwisu na zgłoszenie awarii przez Zamawiającego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24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godzin*/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48</w:t>
      </w:r>
      <w:r w:rsidR="00CA200E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godzin*/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72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</w:t>
      </w:r>
    </w:p>
    <w:p w14:paraId="7E766C12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42539596" w14:textId="77777777" w:rsidR="00790813" w:rsidRDefault="00790813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1D05DD66" w14:textId="77777777" w:rsidR="00790813" w:rsidRPr="00790813" w:rsidRDefault="00790813" w:rsidP="0079081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79081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Część 3- Czytnik </w:t>
      </w:r>
      <w:proofErr w:type="spellStart"/>
      <w:r w:rsidRPr="0079081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Elisa</w:t>
      </w:r>
      <w:proofErr w:type="spellEnd"/>
    </w:p>
    <w:p w14:paraId="201CF21E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14:paraId="540F9ED1" w14:textId="77777777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4466E6F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2D07856C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149645B2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FC7FC0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68BDCA87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5F6360A" w14:textId="5E9DCDD4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01841A3E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3EF72B2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bookmarkStart w:id="0" w:name="_Hlk197420153"/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540FFD04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46A6C68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bookmarkEnd w:id="0"/>
    <w:p w14:paraId="01CD7F1E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3925141" w14:textId="454F6C92" w:rsidR="00232FB6" w:rsidRDefault="00232FB6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Czas reakcji serwisu na zgłoszenie awarii przez Zamawiającego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24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godzin*/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4</w:t>
      </w:r>
      <w:r w:rsidR="00CA200E">
        <w:rPr>
          <w:rFonts w:ascii="Times New Roman" w:eastAsia="Times New Roman" w:hAnsi="Times New Roman" w:cs="Times New Roman"/>
          <w:b/>
          <w:kern w:val="2"/>
          <w:lang w:eastAsia="zh-CN"/>
        </w:rPr>
        <w:t>8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godzin*/ do </w:t>
      </w:r>
      <w:r w:rsidR="00B24B04">
        <w:rPr>
          <w:rFonts w:ascii="Times New Roman" w:eastAsia="Times New Roman" w:hAnsi="Times New Roman" w:cs="Times New Roman"/>
          <w:b/>
          <w:kern w:val="2"/>
          <w:lang w:eastAsia="zh-CN"/>
        </w:rPr>
        <w:t>72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godzin*</w:t>
      </w:r>
    </w:p>
    <w:p w14:paraId="1D99D754" w14:textId="77777777" w:rsidR="008A7DFE" w:rsidRDefault="008A7DFE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712FD9C0" w14:textId="77777777" w:rsidR="008A7DFE" w:rsidRDefault="008A7DFE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59F5DD1F" w14:textId="77777777" w:rsidR="007C5B6C" w:rsidRDefault="007C5B6C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1547FECA" w14:textId="77777777" w:rsidR="007C5B6C" w:rsidRDefault="007C5B6C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3AF15966" w14:textId="77777777" w:rsidR="007C5B6C" w:rsidRDefault="007C5B6C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F53F66D" w14:textId="77777777" w:rsidR="007C5B6C" w:rsidRDefault="007C5B6C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358F8627" w14:textId="77777777" w:rsidR="007C5B6C" w:rsidRDefault="007C5B6C" w:rsidP="00BF42C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69A78A3" w14:textId="132154BE" w:rsidR="003C196A" w:rsidRPr="003C196A" w:rsidRDefault="003C196A" w:rsidP="003C19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bookmarkStart w:id="1" w:name="_Hlk196830504"/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lastRenderedPageBreak/>
        <w:t xml:space="preserve">      </w:t>
      </w:r>
      <w:r w:rsidRPr="003C196A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Część 4- Autoklaw przelotowy</w:t>
      </w:r>
    </w:p>
    <w:p w14:paraId="211AE325" w14:textId="77777777" w:rsidR="00F80528" w:rsidRPr="00EF4A33" w:rsidRDefault="00F80528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14:paraId="11688657" w14:textId="77777777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6E9239F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59085936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30534D47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C85C69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4F8DE3C9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1711E3CF" w14:textId="17C4791C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245D47CE" w14:textId="77777777" w:rsidR="00232FB6" w:rsidRDefault="00232FB6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6E4835C" w14:textId="77777777" w:rsidR="00792EE5" w:rsidRPr="00203512" w:rsidRDefault="00792EE5" w:rsidP="00792EE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279035FE" w14:textId="77777777" w:rsidR="00792EE5" w:rsidRPr="00203512" w:rsidRDefault="00792EE5" w:rsidP="00792EE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2741562" w14:textId="77777777" w:rsidR="00792EE5" w:rsidRPr="00203512" w:rsidRDefault="00792EE5" w:rsidP="00792EE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7217AA1C" w14:textId="77777777" w:rsidR="00792EE5" w:rsidRDefault="00792EE5" w:rsidP="00232F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EA829BB" w14:textId="67AE6B6D" w:rsidR="00CA200E" w:rsidRDefault="00CA200E" w:rsidP="00CA200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bookmarkStart w:id="2" w:name="_Hlk197420123"/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Czas reakcji serwisu na zgłoszenie awarii przez Zamawiającego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24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godzin*/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48 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godzin*/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72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godzin*</w:t>
      </w:r>
    </w:p>
    <w:p w14:paraId="034C63AA" w14:textId="77777777" w:rsidR="00CA200E" w:rsidRPr="00CA200E" w:rsidRDefault="00CA200E" w:rsidP="00CA200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bookmarkEnd w:id="1"/>
    <w:bookmarkEnd w:id="2"/>
    <w:p w14:paraId="56D5E580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D8076D8" w14:textId="77777777" w:rsidR="003C196A" w:rsidRPr="003C196A" w:rsidRDefault="003C196A" w:rsidP="003C196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kern w:val="2"/>
          <w:lang w:eastAsia="zh-CN"/>
        </w:rPr>
      </w:pPr>
      <w:r w:rsidRPr="003C196A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Część 5- Laser </w:t>
      </w:r>
      <w:proofErr w:type="spellStart"/>
      <w:r w:rsidRPr="003C196A">
        <w:rPr>
          <w:rFonts w:ascii="Times New Roman" w:eastAsia="Calibri" w:hAnsi="Times New Roman" w:cs="Times New Roman"/>
          <w:b/>
          <w:bCs/>
          <w:kern w:val="2"/>
          <w:lang w:eastAsia="zh-CN"/>
        </w:rPr>
        <w:t>holmowy</w:t>
      </w:r>
      <w:proofErr w:type="spellEnd"/>
      <w:r w:rsidRPr="003C196A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 </w:t>
      </w:r>
    </w:p>
    <w:p w14:paraId="5BDA4C0A" w14:textId="77777777" w:rsidR="00232FB6" w:rsidRPr="00EF4A33" w:rsidRDefault="00232FB6" w:rsidP="00232F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  <w:bookmarkStart w:id="3" w:name="_Hlk196830527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32FB6" w:rsidRPr="00EF4A33" w14:paraId="3B7C8684" w14:textId="77777777" w:rsidTr="00B409C9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0A3F1E0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0C82FAD7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17DDC321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93853B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036B03C6" w14:textId="77777777" w:rsidR="00232FB6" w:rsidRPr="00EF4A33" w:rsidRDefault="00232FB6" w:rsidP="00B409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6AB33B05" w14:textId="7373DAB8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78EC2739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6A9B1F1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071C2453" w14:textId="77777777" w:rsidR="00232FB6" w:rsidRPr="00203512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DAA395A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66670A2F" w14:textId="77777777" w:rsidR="00232FB6" w:rsidRDefault="00232FB6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bookmarkEnd w:id="3"/>
    <w:p w14:paraId="717D720D" w14:textId="483C8791" w:rsidR="00792EE5" w:rsidRDefault="00792EE5" w:rsidP="00792EE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Czas reakcji serwisu na zgłoszenie awarii przez Zamawiającego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24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godzin*/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48 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godzin*/ do </w:t>
      </w:r>
      <w:r w:rsidR="00B24B0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72</w:t>
      </w:r>
      <w:r w:rsidRPr="00CA200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godzin*</w:t>
      </w:r>
    </w:p>
    <w:p w14:paraId="748D57AD" w14:textId="77777777" w:rsidR="00792EE5" w:rsidRPr="00CA200E" w:rsidRDefault="00792EE5" w:rsidP="00792EE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57844E68" w14:textId="77777777" w:rsidR="00BF42C5" w:rsidRPr="00232FB6" w:rsidRDefault="00BF42C5" w:rsidP="00232F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04FA7F9C" w14:textId="50EB2186" w:rsidR="003C196A" w:rsidRPr="003C196A" w:rsidRDefault="003C196A" w:rsidP="003C19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Cs/>
          <w:kern w:val="2"/>
          <w:lang w:eastAsia="zh-CN"/>
        </w:rPr>
        <w:t xml:space="preserve">      </w:t>
      </w:r>
      <w:r w:rsidRPr="003C196A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Część </w:t>
      </w:r>
      <w:r w:rsidR="007C5B6C">
        <w:rPr>
          <w:rFonts w:ascii="Times New Roman" w:eastAsia="Times New Roman" w:hAnsi="Times New Roman" w:cs="Times New Roman"/>
          <w:b/>
          <w:kern w:val="2"/>
          <w:lang w:eastAsia="zh-CN"/>
        </w:rPr>
        <w:t>6</w:t>
      </w:r>
      <w:r w:rsidRPr="003C196A">
        <w:rPr>
          <w:rFonts w:ascii="Times New Roman" w:eastAsia="Times New Roman" w:hAnsi="Times New Roman" w:cs="Times New Roman"/>
          <w:b/>
          <w:kern w:val="2"/>
          <w:lang w:eastAsia="zh-CN"/>
        </w:rPr>
        <w:t>- Sterylizator plazmowy</w:t>
      </w:r>
    </w:p>
    <w:p w14:paraId="025CA3AC" w14:textId="77777777" w:rsidR="00CD19DF" w:rsidRDefault="00CD19DF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D19DF" w:rsidRPr="00EF4A33" w14:paraId="45F6B78F" w14:textId="77777777" w:rsidTr="00AF347A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92CAD18" w14:textId="77777777" w:rsidR="00CD19DF" w:rsidRPr="00EF4A33" w:rsidRDefault="00CD19DF" w:rsidP="00AF3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61F93F31" w14:textId="77777777" w:rsidR="00CD19DF" w:rsidRPr="00EF4A33" w:rsidRDefault="00CD19DF" w:rsidP="00AF3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31FA33F6" w14:textId="77777777" w:rsidR="00CD19DF" w:rsidRPr="00EF4A33" w:rsidRDefault="00CD19DF" w:rsidP="00AF3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A83331" w14:textId="77777777" w:rsidR="00CD19DF" w:rsidRPr="00EF4A33" w:rsidRDefault="00CD19DF" w:rsidP="00AF3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5DC0BBEF" w14:textId="77777777" w:rsidR="00CD19DF" w:rsidRPr="00EF4A33" w:rsidRDefault="00CD19DF" w:rsidP="00AF34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B7ABFBA" w14:textId="77777777" w:rsidR="00CD19DF" w:rsidRDefault="00CD19DF" w:rsidP="00CD19D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26E10502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7C0FB10C" w14:textId="7719766C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01080962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C5C96FF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3D04C2AB" w14:textId="77777777" w:rsidR="00CD19DF" w:rsidRDefault="00CD19DF" w:rsidP="00CD19D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AAD01AB" w14:textId="77777777" w:rsidR="00CD19DF" w:rsidRDefault="00CD19DF" w:rsidP="00CD19D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32FB6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1, 2, 3, 4, 5, 6, 7 dni robocze*</w:t>
      </w:r>
    </w:p>
    <w:p w14:paraId="0C59A658" w14:textId="77777777" w:rsidR="00CD19DF" w:rsidRDefault="00CD19DF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74359A2" w14:textId="77777777" w:rsidR="003B6642" w:rsidRDefault="003B6642" w:rsidP="003B664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A67A7D7" w14:textId="77777777" w:rsidR="007C5B6C" w:rsidRDefault="007C5B6C" w:rsidP="003B664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95A4C33" w14:textId="37AEB055" w:rsidR="003C196A" w:rsidRDefault="003C196A" w:rsidP="003C19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Cs/>
          <w:kern w:val="2"/>
          <w:lang w:eastAsia="zh-CN"/>
        </w:rPr>
        <w:lastRenderedPageBreak/>
        <w:t xml:space="preserve">      </w:t>
      </w:r>
      <w:r w:rsidRPr="003C196A">
        <w:rPr>
          <w:rFonts w:ascii="Times New Roman" w:eastAsia="Times New Roman" w:hAnsi="Times New Roman" w:cs="Times New Roman"/>
          <w:b/>
          <w:kern w:val="2"/>
          <w:lang w:eastAsia="zh-CN"/>
        </w:rPr>
        <w:t>Część</w:t>
      </w:r>
      <w:r w:rsidR="00EF1B7F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</w:t>
      </w:r>
      <w:r w:rsidR="007C5B6C">
        <w:rPr>
          <w:rFonts w:ascii="Times New Roman" w:eastAsia="Times New Roman" w:hAnsi="Times New Roman" w:cs="Times New Roman"/>
          <w:b/>
          <w:kern w:val="2"/>
          <w:lang w:eastAsia="zh-CN"/>
        </w:rPr>
        <w:t>7</w:t>
      </w:r>
      <w:r w:rsidR="00EF1B7F">
        <w:rPr>
          <w:rFonts w:ascii="Times New Roman" w:eastAsia="Times New Roman" w:hAnsi="Times New Roman" w:cs="Times New Roman"/>
          <w:b/>
          <w:kern w:val="2"/>
          <w:lang w:eastAsia="zh-CN"/>
        </w:rPr>
        <w:t>-</w:t>
      </w:r>
      <w:r w:rsidRPr="003C196A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Urządzenie do fototerapii pozaustrojowej</w:t>
      </w:r>
    </w:p>
    <w:p w14:paraId="556CC1BF" w14:textId="77777777" w:rsidR="003C196A" w:rsidRPr="003C196A" w:rsidRDefault="003C196A" w:rsidP="003C19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6642" w:rsidRPr="00EF4A33" w14:paraId="2E2649EE" w14:textId="77777777" w:rsidTr="0073218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4710DC6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102A351B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3E440DEC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D6EAA7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76F4F34A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DEF069B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25DD254D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2FECCF45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2AD84ACE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6BA9847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7F70B4A8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1CF7B35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32FB6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1, 2, 3, 4, 5, 6, 7 dni robocze*</w:t>
      </w:r>
    </w:p>
    <w:p w14:paraId="1E4AF285" w14:textId="77777777" w:rsidR="003B6642" w:rsidRDefault="003B6642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0E251A5" w14:textId="096C738E" w:rsidR="003B6642" w:rsidRDefault="003C196A" w:rsidP="007C5B6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     </w:t>
      </w:r>
    </w:p>
    <w:p w14:paraId="1E8A3D2C" w14:textId="781B085C" w:rsidR="003C196A" w:rsidRPr="003C196A" w:rsidRDefault="003C196A" w:rsidP="003C19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     </w:t>
      </w:r>
      <w:r w:rsidRPr="003C196A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Część </w:t>
      </w:r>
      <w:r w:rsidR="007C5B6C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8</w:t>
      </w:r>
      <w:r w:rsidR="00EF1B7F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-</w:t>
      </w:r>
      <w:r w:rsidRPr="003C196A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Urządzenia rehabilitacyjne</w:t>
      </w:r>
    </w:p>
    <w:p w14:paraId="37D608B5" w14:textId="77777777" w:rsidR="003B6642" w:rsidRPr="00EF4A33" w:rsidRDefault="003B6642" w:rsidP="003B66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6642" w:rsidRPr="00EF4A33" w14:paraId="227FBAC7" w14:textId="77777777" w:rsidTr="00732184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918D23C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38461067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72F019A1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142A02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209C2D3A" w14:textId="77777777" w:rsidR="003B6642" w:rsidRPr="00EF4A33" w:rsidRDefault="003B6642" w:rsidP="007321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192D27F5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14:paraId="7462964D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052CFFF0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14:paraId="2A634652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D8D911B" w14:textId="77777777" w:rsidR="003B6642" w:rsidRPr="0020351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14:paraId="7B048010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6B1DC0C" w14:textId="77777777" w:rsidR="003B6642" w:rsidRDefault="003B6642" w:rsidP="003B664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32FB6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</w:t>
      </w: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1, 2, 3, 4, 5, 6, 7 dni robocze*</w:t>
      </w:r>
    </w:p>
    <w:p w14:paraId="783B3890" w14:textId="77777777" w:rsidR="003B6642" w:rsidRDefault="003B6642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D884C41" w14:textId="77777777" w:rsidR="003B6642" w:rsidRDefault="003B6642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669B3E7" w14:textId="77777777" w:rsidR="00EF4A33" w:rsidRPr="002A622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14:paraId="60278A85" w14:textId="77777777" w:rsidR="002A6226" w:rsidRPr="002A6226" w:rsidRDefault="002A6226" w:rsidP="002A6226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7F9F5D8" w14:textId="77777777" w:rsidR="002A6226" w:rsidRPr="0065758D" w:rsidRDefault="002A6226" w:rsidP="002A622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65758D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dysponujemy dostępem do aktualnych instrukcji </w:t>
      </w:r>
      <w:r w:rsidR="00C04AD9">
        <w:rPr>
          <w:rFonts w:ascii="Times New Roman" w:eastAsia="Times New Roman" w:hAnsi="Times New Roman" w:cs="Times New Roman"/>
          <w:kern w:val="2"/>
          <w:lang w:eastAsia="zh-CN"/>
        </w:rPr>
        <w:t xml:space="preserve">serwisowych </w:t>
      </w:r>
      <w:r w:rsidRPr="0065758D">
        <w:rPr>
          <w:rFonts w:ascii="Times New Roman" w:eastAsia="Times New Roman" w:hAnsi="Times New Roman" w:cs="Times New Roman"/>
          <w:kern w:val="2"/>
          <w:lang w:eastAsia="zh-CN"/>
        </w:rPr>
        <w:t>urządzeń oraz dokumentacją techniczną producenta niezbędną do wykonania zamówienia</w:t>
      </w:r>
    </w:p>
    <w:p w14:paraId="7B593E06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9AD753A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14:paraId="7E76EE16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3398AECA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14:paraId="03764B56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C34CE73" w14:textId="77777777" w:rsidR="00EF4A33" w:rsidRPr="00B47A2A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od których dane osobowe bezpośrednio lub pośrednio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40EDA466" w14:textId="77777777" w:rsidR="00B47A2A" w:rsidRPr="00EF4A33" w:rsidRDefault="00B47A2A" w:rsidP="00B47A2A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7C8A103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6D5E6A0" w14:textId="77777777"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6FD6FC0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3B4FA9C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40FEEEB1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14:paraId="0F17C2BD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14:paraId="1D96763F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14:paraId="30432175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A6765CA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14:paraId="0BB8B986" w14:textId="77777777"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B47A2A" w:rsidRPr="00941718" w14:paraId="41997D96" w14:textId="77777777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B1F390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D9C9C1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1DE746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14:paraId="313E5381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1644FE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5461A8E7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B47A2A" w:rsidRPr="00941718" w14:paraId="594BC54B" w14:textId="77777777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AAE6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175D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3A144461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F52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520E5DB6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EF8E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B47A2A" w:rsidRPr="00941718" w14:paraId="7DAFD623" w14:textId="77777777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BC9D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C23B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499D8B96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E5C4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97B55BE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FCB7" w14:textId="77777777"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DB6FEDD" w14:textId="77777777"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05C51C1" w14:textId="77777777" w:rsidR="00B47A2A" w:rsidRPr="00EF4A33" w:rsidRDefault="00B47A2A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14:paraId="00B9416B" w14:textId="77777777"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14:paraId="5E0F535A" w14:textId="77777777"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CFD875B" w14:textId="77777777"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14:paraId="753E5CF6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4813E54" w14:textId="77777777"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14:paraId="6356EEDA" w14:textId="77777777"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191606CD" w14:textId="77777777"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D0FA5A2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5C523CC6" w14:textId="77777777"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9F25AC2" w14:textId="77777777"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14:paraId="4190B4B8" w14:textId="77777777"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771D46D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3C9447CF" w14:textId="77777777"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F93B129" w14:textId="77777777"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14:paraId="00002706" w14:textId="77777777"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0E5BC57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14:paraId="28772110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14:paraId="7D3C20B3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14:paraId="06BF7495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14:paraId="79E82DD9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14:paraId="5B33E719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14:paraId="317993B6" w14:textId="77777777"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14:paraId="33ADBE70" w14:textId="77777777"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2B6F92CD" w14:textId="77777777"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725F7A37" w14:textId="77777777" w:rsidR="00EF4A33" w:rsidRPr="00167AF2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2F978486" w14:textId="77777777" w:rsidR="00167AF2" w:rsidRDefault="00167AF2" w:rsidP="00167AF2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Times New Roman" w:eastAsia="Calibri" w:hAnsi="Times New Roman" w:cs="Times New Roman"/>
          <w:kern w:val="2"/>
          <w:szCs w:val="20"/>
          <w:lang w:eastAsia="zh-CN"/>
        </w:rPr>
      </w:pPr>
    </w:p>
    <w:p w14:paraId="2E22E0FD" w14:textId="131CF06D" w:rsidR="00167AF2" w:rsidRPr="00792EE5" w:rsidRDefault="00167AF2" w:rsidP="00167AF2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167AF2">
        <w:rPr>
          <w:rFonts w:eastAsia="Calibri" w:cstheme="minorHAnsi"/>
          <w:kern w:val="2"/>
          <w:lang w:eastAsia="zh-CN"/>
        </w:rPr>
        <w:t xml:space="preserve">14. </w:t>
      </w:r>
      <w:r w:rsidRPr="00792EE5">
        <w:rPr>
          <w:rFonts w:eastAsia="Calibri" w:cstheme="minorHAnsi"/>
          <w:kern w:val="2"/>
          <w:lang w:eastAsia="zh-CN"/>
        </w:rPr>
        <w:t>Oświadczenie zapoznania się z klauzulą informacyjną</w:t>
      </w:r>
    </w:p>
    <w:p w14:paraId="1971A66C" w14:textId="77777777" w:rsidR="00167AF2" w:rsidRPr="00792EE5" w:rsidRDefault="00167AF2" w:rsidP="00167AF2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792EE5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69B3C2F2" w14:textId="77777777" w:rsidR="00792EE5" w:rsidRDefault="00792EE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9D5C845" w14:textId="77777777" w:rsidR="00792EE5" w:rsidRPr="00EF4A33" w:rsidRDefault="00792EE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9D72382" w14:textId="58A38945" w:rsidR="00EF4A33" w:rsidRPr="00EF4A33" w:rsidRDefault="00167AF2" w:rsidP="00167AF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15.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7D7A1CC5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0AEBD02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5A95D0EA" w14:textId="77777777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14:paraId="02D504C2" w14:textId="576FE873" w:rsidR="00EF4A33" w:rsidRPr="00F80528" w:rsidRDefault="002A6226" w:rsidP="006A5E5A">
      <w:pPr>
        <w:pStyle w:val="Akapitzlist"/>
        <w:numPr>
          <w:ilvl w:val="0"/>
          <w:numId w:val="6"/>
        </w:numPr>
        <w:tabs>
          <w:tab w:val="left" w:pos="284"/>
          <w:tab w:val="right" w:leader="dot" w:pos="567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80528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JEDZ</w:t>
      </w:r>
    </w:p>
    <w:p w14:paraId="2C908134" w14:textId="77777777" w:rsidR="00F80528" w:rsidRDefault="00F80528" w:rsidP="00F80528">
      <w:pPr>
        <w:tabs>
          <w:tab w:val="left" w:pos="284"/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7A9AE34" w14:textId="77777777" w:rsidR="00F80528" w:rsidRPr="00F80528" w:rsidRDefault="00F80528" w:rsidP="00F80528">
      <w:pPr>
        <w:tabs>
          <w:tab w:val="left" w:pos="284"/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0D9FD3A" w14:textId="1F88C222"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</w:t>
      </w:r>
    </w:p>
    <w:p w14:paraId="35D46D51" w14:textId="77777777"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1728EB3" w14:textId="77777777" w:rsidR="00EF4A33" w:rsidRPr="00EF57F9" w:rsidRDefault="00EF4A33" w:rsidP="00EF57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2D92D71" w14:textId="77777777"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30B0F54F" w14:textId="77777777"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20AA9C69" w14:textId="77777777"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14:paraId="4C3F2549" w14:textId="77777777" w:rsidR="00203512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203512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92955" w14:textId="77777777" w:rsidR="00E5066D" w:rsidRDefault="00E5066D" w:rsidP="00EF4A33">
      <w:pPr>
        <w:spacing w:after="0" w:line="240" w:lineRule="auto"/>
      </w:pPr>
      <w:r>
        <w:separator/>
      </w:r>
    </w:p>
  </w:endnote>
  <w:endnote w:type="continuationSeparator" w:id="0">
    <w:p w14:paraId="0C45BA60" w14:textId="77777777" w:rsidR="00E5066D" w:rsidRDefault="00E5066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3E7A6638" w14:textId="77777777" w:rsidR="00203512" w:rsidRDefault="002035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F78">
          <w:rPr>
            <w:noProof/>
          </w:rPr>
          <w:t>3</w:t>
        </w:r>
        <w:r>
          <w:fldChar w:fldCharType="end"/>
        </w:r>
      </w:p>
    </w:sdtContent>
  </w:sdt>
  <w:p w14:paraId="78B0579B" w14:textId="77777777" w:rsidR="00203512" w:rsidRDefault="00203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F5F1" w14:textId="77777777" w:rsidR="00E5066D" w:rsidRDefault="00E5066D" w:rsidP="00EF4A33">
      <w:pPr>
        <w:spacing w:after="0" w:line="240" w:lineRule="auto"/>
      </w:pPr>
      <w:r>
        <w:separator/>
      </w:r>
    </w:p>
  </w:footnote>
  <w:footnote w:type="continuationSeparator" w:id="0">
    <w:p w14:paraId="4E562C69" w14:textId="77777777" w:rsidR="00E5066D" w:rsidRDefault="00E5066D" w:rsidP="00EF4A33">
      <w:pPr>
        <w:spacing w:after="0" w:line="240" w:lineRule="auto"/>
      </w:pPr>
      <w:r>
        <w:continuationSeparator/>
      </w:r>
    </w:p>
  </w:footnote>
  <w:footnote w:id="1">
    <w:p w14:paraId="6BB3027E" w14:textId="77777777"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D738DBD" w14:textId="77777777"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12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539A140C"/>
    <w:multiLevelType w:val="hybridMultilevel"/>
    <w:tmpl w:val="768C6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E0697"/>
    <w:multiLevelType w:val="hybridMultilevel"/>
    <w:tmpl w:val="0D40BD12"/>
    <w:name w:val="WW8Num22"/>
    <w:lvl w:ilvl="0" w:tplc="ECA2823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802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174830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7928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603633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16991708">
    <w:abstractNumId w:val="4"/>
  </w:num>
  <w:num w:numId="6" w16cid:durableId="439108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27F2F"/>
    <w:rsid w:val="00043A64"/>
    <w:rsid w:val="00054BFE"/>
    <w:rsid w:val="00082E51"/>
    <w:rsid w:val="000E7112"/>
    <w:rsid w:val="001269AA"/>
    <w:rsid w:val="0015332A"/>
    <w:rsid w:val="00167AF2"/>
    <w:rsid w:val="00183ABB"/>
    <w:rsid w:val="00192697"/>
    <w:rsid w:val="001A6F07"/>
    <w:rsid w:val="001D4754"/>
    <w:rsid w:val="001F15C4"/>
    <w:rsid w:val="00203512"/>
    <w:rsid w:val="00232FB6"/>
    <w:rsid w:val="00265B4D"/>
    <w:rsid w:val="002926EC"/>
    <w:rsid w:val="002A6226"/>
    <w:rsid w:val="002C38C7"/>
    <w:rsid w:val="002D0613"/>
    <w:rsid w:val="002F15C8"/>
    <w:rsid w:val="003026DB"/>
    <w:rsid w:val="00331EE3"/>
    <w:rsid w:val="0033583B"/>
    <w:rsid w:val="003625B4"/>
    <w:rsid w:val="003957BA"/>
    <w:rsid w:val="003A285D"/>
    <w:rsid w:val="003B6642"/>
    <w:rsid w:val="003C196A"/>
    <w:rsid w:val="003C311F"/>
    <w:rsid w:val="003C476C"/>
    <w:rsid w:val="003C650D"/>
    <w:rsid w:val="003D54EE"/>
    <w:rsid w:val="003D6890"/>
    <w:rsid w:val="003E4FA7"/>
    <w:rsid w:val="003E5660"/>
    <w:rsid w:val="003E5C98"/>
    <w:rsid w:val="0040260F"/>
    <w:rsid w:val="00420F75"/>
    <w:rsid w:val="004448B0"/>
    <w:rsid w:val="004547E9"/>
    <w:rsid w:val="00493592"/>
    <w:rsid w:val="004C0BC6"/>
    <w:rsid w:val="004D6D33"/>
    <w:rsid w:val="00514956"/>
    <w:rsid w:val="0052080C"/>
    <w:rsid w:val="005512DD"/>
    <w:rsid w:val="005669F1"/>
    <w:rsid w:val="00566DE9"/>
    <w:rsid w:val="005B6A60"/>
    <w:rsid w:val="005E5A29"/>
    <w:rsid w:val="0062219B"/>
    <w:rsid w:val="00631142"/>
    <w:rsid w:val="006330C9"/>
    <w:rsid w:val="00671858"/>
    <w:rsid w:val="006941DC"/>
    <w:rsid w:val="006E2775"/>
    <w:rsid w:val="00726831"/>
    <w:rsid w:val="00726D08"/>
    <w:rsid w:val="007476EC"/>
    <w:rsid w:val="00790813"/>
    <w:rsid w:val="00792EE5"/>
    <w:rsid w:val="00795E5D"/>
    <w:rsid w:val="007A1778"/>
    <w:rsid w:val="007C5B6C"/>
    <w:rsid w:val="007F1E3D"/>
    <w:rsid w:val="008100EE"/>
    <w:rsid w:val="008301F6"/>
    <w:rsid w:val="00831763"/>
    <w:rsid w:val="00847BC8"/>
    <w:rsid w:val="008A159A"/>
    <w:rsid w:val="008A7DFE"/>
    <w:rsid w:val="008B1853"/>
    <w:rsid w:val="008C4AE2"/>
    <w:rsid w:val="008C6C49"/>
    <w:rsid w:val="008E05F5"/>
    <w:rsid w:val="00901F8E"/>
    <w:rsid w:val="00945B13"/>
    <w:rsid w:val="00980101"/>
    <w:rsid w:val="009926A7"/>
    <w:rsid w:val="00A016F0"/>
    <w:rsid w:val="00A07868"/>
    <w:rsid w:val="00A07B3A"/>
    <w:rsid w:val="00A1347A"/>
    <w:rsid w:val="00A150A6"/>
    <w:rsid w:val="00A42DBF"/>
    <w:rsid w:val="00A5645D"/>
    <w:rsid w:val="00A76284"/>
    <w:rsid w:val="00A956E0"/>
    <w:rsid w:val="00AF5A35"/>
    <w:rsid w:val="00B01839"/>
    <w:rsid w:val="00B22341"/>
    <w:rsid w:val="00B24B04"/>
    <w:rsid w:val="00B27359"/>
    <w:rsid w:val="00B47A2A"/>
    <w:rsid w:val="00B93940"/>
    <w:rsid w:val="00BA60CE"/>
    <w:rsid w:val="00BE319F"/>
    <w:rsid w:val="00BF42C5"/>
    <w:rsid w:val="00C04AD9"/>
    <w:rsid w:val="00C16C53"/>
    <w:rsid w:val="00C32C6D"/>
    <w:rsid w:val="00C43F37"/>
    <w:rsid w:val="00C66D46"/>
    <w:rsid w:val="00C8631D"/>
    <w:rsid w:val="00CA1C03"/>
    <w:rsid w:val="00CA200E"/>
    <w:rsid w:val="00CA64F2"/>
    <w:rsid w:val="00CB43E6"/>
    <w:rsid w:val="00CD19DF"/>
    <w:rsid w:val="00D06D4E"/>
    <w:rsid w:val="00D40FE2"/>
    <w:rsid w:val="00D55CC5"/>
    <w:rsid w:val="00D65967"/>
    <w:rsid w:val="00D678E4"/>
    <w:rsid w:val="00D7054A"/>
    <w:rsid w:val="00D9363D"/>
    <w:rsid w:val="00DD50BD"/>
    <w:rsid w:val="00DF5CCB"/>
    <w:rsid w:val="00E07DE4"/>
    <w:rsid w:val="00E2695B"/>
    <w:rsid w:val="00E270AB"/>
    <w:rsid w:val="00E35AB3"/>
    <w:rsid w:val="00E5066D"/>
    <w:rsid w:val="00EA1E97"/>
    <w:rsid w:val="00EF1B7F"/>
    <w:rsid w:val="00EF4A33"/>
    <w:rsid w:val="00EF57F9"/>
    <w:rsid w:val="00F02A58"/>
    <w:rsid w:val="00F17F78"/>
    <w:rsid w:val="00F22D1F"/>
    <w:rsid w:val="00F37597"/>
    <w:rsid w:val="00F47F64"/>
    <w:rsid w:val="00F8052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7AD8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EE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D40FE2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A198-11C5-4397-8F80-AFF74757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1662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66</cp:revision>
  <cp:lastPrinted>2025-05-08T07:00:00Z</cp:lastPrinted>
  <dcterms:created xsi:type="dcterms:W3CDTF">2021-01-30T18:42:00Z</dcterms:created>
  <dcterms:modified xsi:type="dcterms:W3CDTF">2025-10-28T14:06:00Z</dcterms:modified>
</cp:coreProperties>
</file>